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7B8D" w:rsidRPr="00A30F32" w:rsidRDefault="00AF7B8D" w:rsidP="00A30F32">
      <w:pPr>
        <w:jc w:val="left"/>
        <w:rPr>
          <w:rFonts w:ascii="黑体" w:eastAsia="黑体" w:hAnsi="黑体" w:cs="黑体"/>
          <w:sz w:val="28"/>
          <w:szCs w:val="28"/>
        </w:rPr>
      </w:pPr>
    </w:p>
    <w:p w:rsidR="00AF7B8D" w:rsidRPr="00A30F32" w:rsidRDefault="003C5841" w:rsidP="00042959">
      <w:pPr>
        <w:spacing w:afterLines="100" w:after="312"/>
        <w:jc w:val="center"/>
        <w:rPr>
          <w:rFonts w:ascii="仿宋_GB2312" w:eastAsia="仿宋_GB2312" w:hAnsi="仿宋_GB2312" w:cs="仿宋_GB2312"/>
          <w:sz w:val="32"/>
          <w:szCs w:val="32"/>
        </w:rPr>
      </w:pPr>
      <w:r w:rsidRPr="00A30F32">
        <w:rPr>
          <w:rFonts w:ascii="黑体" w:eastAsia="黑体" w:hAnsi="黑体" w:cs="黑体" w:hint="eastAsia"/>
          <w:b/>
          <w:bCs/>
          <w:sz w:val="32"/>
          <w:szCs w:val="32"/>
        </w:rPr>
        <w:t>授课水平打分表</w:t>
      </w:r>
    </w:p>
    <w:tbl>
      <w:tblPr>
        <w:tblW w:w="94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5500"/>
        <w:gridCol w:w="2708"/>
      </w:tblGrid>
      <w:tr w:rsidR="00AF7B8D" w:rsidTr="008861C6">
        <w:trPr>
          <w:trHeight w:val="820"/>
          <w:jc w:val="center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8D" w:rsidRDefault="003C584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项目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8D" w:rsidRDefault="003C584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主</w:t>
            </w:r>
            <w:r>
              <w:rPr>
                <w:rFonts w:ascii="Times New Roman" w:eastAsia="仿宋_GB2312" w:hAnsi="Times New Roman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4"/>
              </w:rPr>
              <w:t>要</w:t>
            </w:r>
            <w:r>
              <w:rPr>
                <w:rFonts w:ascii="Times New Roman" w:eastAsia="仿宋_GB2312" w:hAnsi="Times New Roman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4"/>
              </w:rPr>
              <w:t>观</w:t>
            </w:r>
            <w:r>
              <w:rPr>
                <w:rFonts w:ascii="Times New Roman" w:eastAsia="仿宋_GB2312" w:hAnsi="Times New Roman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4"/>
              </w:rPr>
              <w:t>测</w:t>
            </w:r>
            <w:r>
              <w:rPr>
                <w:rFonts w:ascii="Times New Roman" w:eastAsia="仿宋_GB2312" w:hAnsi="Times New Roman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4"/>
              </w:rPr>
              <w:t>点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8D" w:rsidRDefault="003C584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评分</w:t>
            </w:r>
          </w:p>
        </w:tc>
      </w:tr>
      <w:tr w:rsidR="00AF7B8D" w:rsidTr="008861C6">
        <w:trPr>
          <w:trHeight w:val="820"/>
          <w:jc w:val="center"/>
        </w:trPr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8D" w:rsidRDefault="003C584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教态</w:t>
            </w:r>
          </w:p>
          <w:p w:rsidR="00AF7B8D" w:rsidRDefault="003C584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仪表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8D" w:rsidRDefault="003C5841">
            <w:pPr>
              <w:numPr>
                <w:ilvl w:val="0"/>
                <w:numId w:val="1"/>
              </w:numPr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教师的仪态仪表端庄（</w:t>
            </w:r>
            <w:r>
              <w:rPr>
                <w:rFonts w:ascii="Times New Roman" w:eastAsia="仿宋_GB2312" w:hAnsi="Times New Roman"/>
                <w:sz w:val="24"/>
              </w:rPr>
              <w:t>6</w:t>
            </w:r>
            <w:r>
              <w:rPr>
                <w:rFonts w:ascii="Times New Roman" w:eastAsia="仿宋_GB2312" w:hAnsi="Times New Roman" w:hint="eastAsia"/>
                <w:sz w:val="24"/>
              </w:rPr>
              <w:t>分）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8D" w:rsidRDefault="00AF7B8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AF7B8D" w:rsidTr="008861C6">
        <w:trPr>
          <w:trHeight w:val="750"/>
          <w:jc w:val="center"/>
        </w:trPr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8D" w:rsidRDefault="00AF7B8D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8D" w:rsidRDefault="003C5841">
            <w:pPr>
              <w:numPr>
                <w:ilvl w:val="0"/>
                <w:numId w:val="1"/>
              </w:numPr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课前准备情况充分（</w:t>
            </w:r>
            <w:r>
              <w:rPr>
                <w:rFonts w:ascii="Times New Roman" w:eastAsia="仿宋_GB2312" w:hAnsi="Times New Roman"/>
                <w:sz w:val="24"/>
              </w:rPr>
              <w:t>6</w:t>
            </w:r>
            <w:r>
              <w:rPr>
                <w:rFonts w:ascii="Times New Roman" w:eastAsia="仿宋_GB2312" w:hAnsi="Times New Roman" w:hint="eastAsia"/>
                <w:sz w:val="24"/>
              </w:rPr>
              <w:t>分）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8D" w:rsidRDefault="00AF7B8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AF7B8D" w:rsidTr="008861C6">
        <w:trPr>
          <w:trHeight w:val="756"/>
          <w:jc w:val="center"/>
        </w:trPr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8D" w:rsidRDefault="00AF7B8D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8D" w:rsidRDefault="003C5841">
            <w:pPr>
              <w:numPr>
                <w:ilvl w:val="0"/>
                <w:numId w:val="1"/>
              </w:numPr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教学认真投入（</w:t>
            </w:r>
            <w:r>
              <w:rPr>
                <w:rFonts w:ascii="Times New Roman" w:eastAsia="仿宋_GB2312" w:hAnsi="Times New Roman"/>
                <w:sz w:val="24"/>
              </w:rPr>
              <w:t>8</w:t>
            </w:r>
            <w:r>
              <w:rPr>
                <w:rFonts w:ascii="Times New Roman" w:eastAsia="仿宋_GB2312" w:hAnsi="Times New Roman" w:hint="eastAsia"/>
                <w:sz w:val="24"/>
              </w:rPr>
              <w:t>分）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8D" w:rsidRDefault="00AF7B8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bookmarkStart w:id="0" w:name="_GoBack"/>
        <w:bookmarkEnd w:id="0"/>
      </w:tr>
      <w:tr w:rsidR="00AF7B8D" w:rsidTr="008861C6">
        <w:trPr>
          <w:trHeight w:val="750"/>
          <w:jc w:val="center"/>
        </w:trPr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8D" w:rsidRDefault="003C584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教学</w:t>
            </w:r>
          </w:p>
          <w:p w:rsidR="00AF7B8D" w:rsidRDefault="003C584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内容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8D" w:rsidRDefault="003C5841">
            <w:pPr>
              <w:numPr>
                <w:ilvl w:val="0"/>
                <w:numId w:val="2"/>
              </w:numPr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教学内容充实，信息量大（</w:t>
            </w:r>
            <w:r>
              <w:rPr>
                <w:rFonts w:ascii="Times New Roman" w:eastAsia="仿宋_GB2312" w:hAnsi="Times New Roman"/>
                <w:sz w:val="24"/>
              </w:rPr>
              <w:t>6</w:t>
            </w:r>
            <w:r>
              <w:rPr>
                <w:rFonts w:ascii="Times New Roman" w:eastAsia="仿宋_GB2312" w:hAnsi="Times New Roman" w:hint="eastAsia"/>
                <w:sz w:val="24"/>
              </w:rPr>
              <w:t>分）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8D" w:rsidRDefault="00AF7B8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AF7B8D" w:rsidTr="008861C6">
        <w:trPr>
          <w:trHeight w:val="816"/>
          <w:jc w:val="center"/>
        </w:trPr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8D" w:rsidRDefault="00AF7B8D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8D" w:rsidRDefault="003C5841">
            <w:pPr>
              <w:numPr>
                <w:ilvl w:val="0"/>
                <w:numId w:val="2"/>
              </w:numPr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有条理性，重点突出（</w:t>
            </w:r>
            <w:r>
              <w:rPr>
                <w:rFonts w:ascii="Times New Roman" w:eastAsia="仿宋_GB2312" w:hAnsi="Times New Roman"/>
                <w:sz w:val="24"/>
              </w:rPr>
              <w:t>10</w:t>
            </w:r>
            <w:r>
              <w:rPr>
                <w:rFonts w:ascii="Times New Roman" w:eastAsia="仿宋_GB2312" w:hAnsi="Times New Roman" w:hint="eastAsia"/>
                <w:sz w:val="24"/>
              </w:rPr>
              <w:t>分）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8D" w:rsidRDefault="00AF7B8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AF7B8D" w:rsidTr="008861C6">
        <w:trPr>
          <w:trHeight w:val="750"/>
          <w:jc w:val="center"/>
        </w:trPr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8D" w:rsidRDefault="00AF7B8D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8D" w:rsidRDefault="003C5841">
            <w:pPr>
              <w:numPr>
                <w:ilvl w:val="0"/>
                <w:numId w:val="2"/>
              </w:numPr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难度、深度、广度，把握得当（</w:t>
            </w:r>
            <w:r>
              <w:rPr>
                <w:rFonts w:ascii="Times New Roman" w:eastAsia="仿宋_GB2312" w:hAnsi="Times New Roman"/>
                <w:sz w:val="24"/>
              </w:rPr>
              <w:t>8</w:t>
            </w:r>
            <w:r>
              <w:rPr>
                <w:rFonts w:ascii="Times New Roman" w:eastAsia="仿宋_GB2312" w:hAnsi="Times New Roman" w:hint="eastAsia"/>
                <w:sz w:val="24"/>
              </w:rPr>
              <w:t>分）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8D" w:rsidRDefault="00AF7B8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AF7B8D" w:rsidTr="008861C6">
        <w:trPr>
          <w:trHeight w:val="763"/>
          <w:jc w:val="center"/>
        </w:trPr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8D" w:rsidRDefault="003C584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方法</w:t>
            </w:r>
          </w:p>
          <w:p w:rsidR="00AF7B8D" w:rsidRDefault="003C584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运用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8D" w:rsidRDefault="003C5841">
            <w:pPr>
              <w:numPr>
                <w:ilvl w:val="0"/>
                <w:numId w:val="3"/>
              </w:numPr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教学互动有效（</w:t>
            </w:r>
            <w:r>
              <w:rPr>
                <w:rFonts w:ascii="Times New Roman" w:eastAsia="仿宋_GB2312" w:hAnsi="Times New Roman"/>
                <w:sz w:val="24"/>
              </w:rPr>
              <w:t>8</w:t>
            </w:r>
            <w:r>
              <w:rPr>
                <w:rFonts w:ascii="Times New Roman" w:eastAsia="仿宋_GB2312" w:hAnsi="Times New Roman" w:hint="eastAsia"/>
                <w:sz w:val="24"/>
              </w:rPr>
              <w:t>分）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8D" w:rsidRDefault="00AF7B8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AF7B8D" w:rsidTr="008861C6">
        <w:trPr>
          <w:trHeight w:val="1120"/>
          <w:jc w:val="center"/>
        </w:trPr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8D" w:rsidRDefault="00AF7B8D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8D" w:rsidRDefault="003C5841">
            <w:pPr>
              <w:numPr>
                <w:ilvl w:val="0"/>
                <w:numId w:val="3"/>
              </w:numPr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启发学生积极思维，调动学生积极参与（</w:t>
            </w:r>
            <w:r>
              <w:rPr>
                <w:rFonts w:ascii="Times New Roman" w:eastAsia="仿宋_GB2312" w:hAnsi="Times New Roman"/>
                <w:sz w:val="24"/>
              </w:rPr>
              <w:t>10</w:t>
            </w:r>
            <w:r>
              <w:rPr>
                <w:rFonts w:ascii="Times New Roman" w:eastAsia="仿宋_GB2312" w:hAnsi="Times New Roman" w:hint="eastAsia"/>
                <w:sz w:val="24"/>
              </w:rPr>
              <w:t>分）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8D" w:rsidRDefault="00AF7B8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AF7B8D" w:rsidTr="008861C6">
        <w:trPr>
          <w:trHeight w:val="829"/>
          <w:jc w:val="center"/>
        </w:trPr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8D" w:rsidRDefault="00AF7B8D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8D" w:rsidRDefault="003C5841">
            <w:pPr>
              <w:numPr>
                <w:ilvl w:val="0"/>
                <w:numId w:val="3"/>
              </w:numPr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灵活运用现代教学媒体、板书等（</w:t>
            </w:r>
            <w:r>
              <w:rPr>
                <w:rFonts w:ascii="Times New Roman" w:eastAsia="仿宋_GB2312" w:hAnsi="Times New Roman"/>
                <w:sz w:val="24"/>
              </w:rPr>
              <w:t>6</w:t>
            </w:r>
            <w:r>
              <w:rPr>
                <w:rFonts w:ascii="Times New Roman" w:eastAsia="仿宋_GB2312" w:hAnsi="Times New Roman" w:hint="eastAsia"/>
                <w:sz w:val="24"/>
              </w:rPr>
              <w:t>分）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8D" w:rsidRDefault="00AF7B8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AF7B8D" w:rsidTr="008861C6">
        <w:trPr>
          <w:trHeight w:val="788"/>
          <w:jc w:val="center"/>
        </w:trPr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8D" w:rsidRDefault="003C584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课堂</w:t>
            </w:r>
          </w:p>
          <w:p w:rsidR="00AF7B8D" w:rsidRDefault="003C584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管理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8D" w:rsidRDefault="003C5841">
            <w:pPr>
              <w:numPr>
                <w:ilvl w:val="0"/>
                <w:numId w:val="4"/>
              </w:numPr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学生上课的精神及注意力集中（</w:t>
            </w:r>
            <w:r>
              <w:rPr>
                <w:rFonts w:ascii="Times New Roman" w:eastAsia="仿宋_GB2312" w:hAnsi="Times New Roman"/>
                <w:sz w:val="24"/>
              </w:rPr>
              <w:t>8</w:t>
            </w:r>
            <w:r>
              <w:rPr>
                <w:rFonts w:ascii="Times New Roman" w:eastAsia="仿宋_GB2312" w:hAnsi="Times New Roman" w:hint="eastAsia"/>
                <w:sz w:val="24"/>
              </w:rPr>
              <w:t>分）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8D" w:rsidRDefault="00AF7B8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AF7B8D" w:rsidTr="008861C6">
        <w:trPr>
          <w:trHeight w:val="750"/>
          <w:jc w:val="center"/>
        </w:trPr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8D" w:rsidRDefault="00AF7B8D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8D" w:rsidRDefault="003C5841">
            <w:pPr>
              <w:numPr>
                <w:ilvl w:val="0"/>
                <w:numId w:val="4"/>
              </w:numPr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教学的组织、管理有序（</w:t>
            </w:r>
            <w:r>
              <w:rPr>
                <w:rFonts w:ascii="Times New Roman" w:eastAsia="仿宋_GB2312" w:hAnsi="Times New Roman"/>
                <w:sz w:val="24"/>
              </w:rPr>
              <w:t>10</w:t>
            </w:r>
            <w:r>
              <w:rPr>
                <w:rFonts w:ascii="Times New Roman" w:eastAsia="仿宋_GB2312" w:hAnsi="Times New Roman" w:hint="eastAsia"/>
                <w:sz w:val="24"/>
              </w:rPr>
              <w:t>分）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8D" w:rsidRDefault="00AF7B8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AF7B8D" w:rsidTr="008861C6">
        <w:trPr>
          <w:trHeight w:val="763"/>
          <w:jc w:val="center"/>
        </w:trPr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8D" w:rsidRDefault="003C584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总体</w:t>
            </w:r>
          </w:p>
          <w:p w:rsidR="00AF7B8D" w:rsidRDefault="003C584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效果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8D" w:rsidRDefault="003C5841">
            <w:pPr>
              <w:numPr>
                <w:ilvl w:val="0"/>
                <w:numId w:val="5"/>
              </w:numPr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讲课的吸引力，课堂氛围好（</w:t>
            </w:r>
            <w:r>
              <w:rPr>
                <w:rFonts w:ascii="Times New Roman" w:eastAsia="仿宋_GB2312" w:hAnsi="Times New Roman"/>
                <w:sz w:val="24"/>
              </w:rPr>
              <w:t>6</w:t>
            </w:r>
            <w:r>
              <w:rPr>
                <w:rFonts w:ascii="Times New Roman" w:eastAsia="仿宋_GB2312" w:hAnsi="Times New Roman" w:hint="eastAsia"/>
                <w:sz w:val="24"/>
              </w:rPr>
              <w:t>分）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8D" w:rsidRDefault="00AF7B8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AF7B8D" w:rsidTr="008861C6">
        <w:trPr>
          <w:trHeight w:val="1187"/>
          <w:jc w:val="center"/>
        </w:trPr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8D" w:rsidRDefault="00AF7B8D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8D" w:rsidRDefault="003C5841">
            <w:pPr>
              <w:numPr>
                <w:ilvl w:val="0"/>
                <w:numId w:val="5"/>
              </w:numPr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兼顾知识传授与能力培养，引导学生创新思维（</w:t>
            </w:r>
            <w:r>
              <w:rPr>
                <w:rFonts w:ascii="Times New Roman" w:eastAsia="仿宋_GB2312" w:hAnsi="Times New Roman"/>
                <w:sz w:val="24"/>
              </w:rPr>
              <w:t>8</w:t>
            </w:r>
            <w:r>
              <w:rPr>
                <w:rFonts w:ascii="Times New Roman" w:eastAsia="仿宋_GB2312" w:hAnsi="Times New Roman" w:hint="eastAsia"/>
                <w:sz w:val="24"/>
              </w:rPr>
              <w:t>分）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8D" w:rsidRDefault="00AF7B8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</w:tbl>
    <w:p w:rsidR="00AF7B8D" w:rsidRDefault="00AF7B8D"/>
    <w:sectPr w:rsidR="00AF7B8D" w:rsidSect="00AF7B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308E" w:rsidRDefault="009F308E" w:rsidP="00A30F32">
      <w:r>
        <w:separator/>
      </w:r>
    </w:p>
  </w:endnote>
  <w:endnote w:type="continuationSeparator" w:id="0">
    <w:p w:rsidR="009F308E" w:rsidRDefault="009F308E" w:rsidP="00A30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308E" w:rsidRDefault="009F308E" w:rsidP="00A30F32">
      <w:r>
        <w:separator/>
      </w:r>
    </w:p>
  </w:footnote>
  <w:footnote w:type="continuationSeparator" w:id="0">
    <w:p w:rsidR="009F308E" w:rsidRDefault="009F308E" w:rsidP="00A30F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3D38"/>
    <w:rsid w:val="00042959"/>
    <w:rsid w:val="003C5841"/>
    <w:rsid w:val="007712E7"/>
    <w:rsid w:val="008861C6"/>
    <w:rsid w:val="008B5F8B"/>
    <w:rsid w:val="009F308E"/>
    <w:rsid w:val="00A30F32"/>
    <w:rsid w:val="00AD5C6F"/>
    <w:rsid w:val="00AF7B8D"/>
    <w:rsid w:val="00B61902"/>
    <w:rsid w:val="00C513EE"/>
    <w:rsid w:val="00F569F4"/>
    <w:rsid w:val="00F63D38"/>
    <w:rsid w:val="375A13AC"/>
    <w:rsid w:val="494B55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64F45D9-1AD9-451C-8FF2-9AA67D7A4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F7B8D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0F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30F32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30F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30F32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赵长江</dc:creator>
  <cp:lastModifiedBy>柴田</cp:lastModifiedBy>
  <cp:revision>6</cp:revision>
  <cp:lastPrinted>2017-11-28T02:11:00Z</cp:lastPrinted>
  <dcterms:created xsi:type="dcterms:W3CDTF">2017-11-28T00:55:00Z</dcterms:created>
  <dcterms:modified xsi:type="dcterms:W3CDTF">2019-09-17T06:58:00Z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